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06687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63DB983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85CBD">
        <w:rPr>
          <w:rFonts w:ascii="Cambria" w:hAnsi="Cambria" w:cs="Arial"/>
          <w:b/>
          <w:bCs/>
        </w:rPr>
        <w:t>Kazimierzowska 9</w:t>
      </w:r>
      <w:r w:rsidRPr="0057603E">
        <w:rPr>
          <w:rFonts w:ascii="Cambria" w:hAnsi="Cambria" w:cs="Arial"/>
          <w:b/>
          <w:bCs/>
        </w:rPr>
        <w:t xml:space="preserve">, </w:t>
      </w:r>
      <w:r w:rsidR="00085CBD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085CBD">
        <w:rPr>
          <w:rFonts w:ascii="Cambria" w:hAnsi="Cambria" w:cs="Arial"/>
          <w:b/>
          <w:bCs/>
        </w:rPr>
        <w:t>110</w:t>
      </w:r>
      <w:r w:rsidRPr="0057603E">
        <w:rPr>
          <w:rFonts w:ascii="Cambria" w:hAnsi="Cambria" w:cs="Arial"/>
          <w:b/>
          <w:bCs/>
        </w:rPr>
        <w:t xml:space="preserve"> 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2F37D4D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85CBD">
        <w:rPr>
          <w:rFonts w:ascii="Cambria" w:hAnsi="Cambria" w:cs="Arial"/>
          <w:bCs/>
          <w:sz w:val="22"/>
          <w:szCs w:val="22"/>
        </w:rPr>
        <w:t xml:space="preserve">Siedlce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85CBD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AD4896">
        <w:rPr>
          <w:rFonts w:ascii="Cambria" w:hAnsi="Cambria" w:cs="Arial"/>
          <w:bCs/>
          <w:sz w:val="22"/>
          <w:szCs w:val="22"/>
        </w:rPr>
        <w:t>2</w:t>
      </w:r>
      <w:r w:rsidR="00085CBD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C430ED" w:rsidRPr="00C430ED" w14:paraId="38D36EC4" w14:textId="77777777" w:rsidTr="00C430ED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F972F93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9069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F0082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6D50598B" w14:textId="77777777" w:rsidTr="00C430ED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4D32A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9C8477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27643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CFC88C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D856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321B3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3097BD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9DA9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84B8A3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AC2BD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BB7A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1002B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10592CAD" w14:textId="77777777" w:rsidTr="00C430ED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E88273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855AE1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A058AC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1A9613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A023C0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2C7128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A1F4B8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DA0EBC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1832A6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FFEB93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13455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430ED" w:rsidRPr="00C430ED" w14:paraId="160ABB06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13902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8F42C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018EC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6CE6060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5409A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044B0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2 867,00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BE2355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5E2FA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57BCE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F5C85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14CD0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68C07634" w14:textId="77777777" w:rsidTr="00C430ED">
        <w:trPr>
          <w:trHeight w:val="6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B5861C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E6B69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F80CA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9FE3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69F46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D1A8EC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A4499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6536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AB4F8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6D4F0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EC3E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2F82F9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14027658" w14:textId="77777777" w:rsidTr="00C430ED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A838A86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60427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BA4553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0509C372" w14:textId="77777777" w:rsidTr="00C430ED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82C4B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27E6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7CC93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EFDBC1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E1F01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88436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F932C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DF260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81C3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FF9E42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724DD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FE18C9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4387278D" w14:textId="77777777" w:rsidTr="00C430ED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29B998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65D6A7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8CB422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8B6D9D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9CF117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7DE340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27F186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0D73CA6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C3E660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0DBE29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E90C94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430ED" w:rsidRPr="00C430ED" w14:paraId="294CC370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0515E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25216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7FE70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CFCE1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231A1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AB7E07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1 318,00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0E9E7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E1555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93502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76FAC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80767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4746830E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F2793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21823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8DFB4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AEEDE0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C9056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E0AC6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43255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FB60D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BF6F8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2649E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EE4E8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6FCE07C2" w14:textId="77777777" w:rsidTr="00C430ED">
        <w:trPr>
          <w:trHeight w:val="6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1E98E8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DD00E7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788B3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827D99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939A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C50101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42E39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E16A7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27DC43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9B6C7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5D239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EBE0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332A7640" w14:textId="77777777" w:rsidTr="00C430ED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E0C942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C43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C43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CDE4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94860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645BE7B2" w14:textId="77777777" w:rsidTr="00C430ED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0733E3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E85F9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467AB3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DE551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B3286B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228276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3D0C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9DD31D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8D19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D16F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8149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BE56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4E7651AE" w14:textId="77777777" w:rsidTr="00C430ED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4D4849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7F0328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4D0624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9571ED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E46671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DEE6A9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E7B553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C818B6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0CCE50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F7A060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746B40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430ED" w:rsidRPr="00C430ED" w14:paraId="116DFEF9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285CD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7DD19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DF280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80FBD5C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E02EF6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768A9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AF293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CD91A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58951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5D929D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CE6E6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0E7363FC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DB479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570B8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6139E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8F7AEFC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00BF7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BDB10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3 167,00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3D95B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A45E9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CDEF5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64D68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8773D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5A1F623F" w14:textId="77777777" w:rsidTr="00C430ED">
        <w:trPr>
          <w:trHeight w:val="6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CF7776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26DD8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E7BC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08B4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DB8C17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9A26C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CE3A4B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F2A3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2320B9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AB4196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FFCBF0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FBC1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153DFF4F" w14:textId="77777777" w:rsidTr="00C430ED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108E4F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4424DB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6B296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715BC38C" w14:textId="77777777" w:rsidTr="00C430ED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832E0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445F31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4ADE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014E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7E3B7B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CB08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CE0D61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41B42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65E5C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ECFC8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5F5C3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205F8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0B543190" w14:textId="77777777" w:rsidTr="00C430ED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869C47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CA4390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32D2CF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722F4F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31D986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16BA59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9BB8DD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B3CFC6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DAC7F1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D95917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DFA6DD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430ED" w:rsidRPr="00C430ED" w14:paraId="1FAB6F64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FE292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7E37E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3283B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9F4AAB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4561F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CCAE1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3E962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12714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90879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AECFD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698F4D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76197F2D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DD10D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DAF25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8F302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B37CF8B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21CCE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BDB53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DE0B3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624AE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E1342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9B605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CABF4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5DD4DF77" w14:textId="77777777" w:rsidTr="00C430ED">
        <w:trPr>
          <w:trHeight w:val="6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0E6D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15C6DD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7ADB90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45DD88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0896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48DA3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AA6FCB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8FA6D2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FFABAB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698FB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C56F2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06379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1A458E0C" w14:textId="77777777" w:rsidTr="00C430ED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A8DAF26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851341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40854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4721F985" w14:textId="77777777" w:rsidTr="00C430ED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671E00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F6D652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88C60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22DEC1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C8598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F2120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6B25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34E590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578800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0934C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3B7D48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4200B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1A1C781F" w14:textId="77777777" w:rsidTr="00C430ED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7D6E2E0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6E8535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9D18B5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6DC646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00563D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9D327F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4AFE1F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A7C173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593A76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C8A992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C231D0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430ED" w:rsidRPr="00C430ED" w14:paraId="4FEB5865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38FF1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A03B8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17854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960BE39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6E6AD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05CE0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BD388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2DB0E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E7D04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2D14A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7DDF4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1EAB48FC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AAFDF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DE06C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B711E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E35BBC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72AA3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F9252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11FCFD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2350E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E2687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CF1EF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E47D6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290D382C" w14:textId="77777777" w:rsidTr="00C430ED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BB581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ED40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9EDC8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54038B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18EF4B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0FD90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C7E1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F01A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1FBC82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8FBAB2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9EEB2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6E6B3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413FB92D" w14:textId="77777777" w:rsidTr="00C430ED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7B30ACF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568C71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FAB8AB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2F5468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69F7DC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FA9729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29D09C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D8C0C3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0BDE21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F98529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1A565D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43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430ED" w:rsidRPr="00C430ED" w14:paraId="4B431126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AFBA4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8B282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90A75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D7013B7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B110E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E3057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55E7B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A6715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5773C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02146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D49AC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346AADE9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F5A98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74BDB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9FC98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30275F1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735FB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2CB08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7DD15D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D5A2D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D50BF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37DD5D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34173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6F32CA0E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9E87D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CDB51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A934E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 MECH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F5F844C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wywożenie pozostałości drzewnych (ciągnikiem)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630D2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FD990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E5141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4068B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FDC3F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54B1C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3401B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2EA5D114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7E6F9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8C2BC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7954E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CBAFE4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BACEC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9A827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8C5D4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E380C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D0222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BB976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AB09D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63A128C9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52C0C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BAB4A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B1A8D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6A6F3B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E12C9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798197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6D4FC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99670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12F93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EFCC95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8857E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42376EFF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A6882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C11D0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84450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PODK DOR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B580391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Podkrzesywanie drzew dorodnych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8DA12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6D0A7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37969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997945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CE386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57072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BA82C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046FF27F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AA05A6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A7A96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1B27D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7D539C2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156D3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0CABF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2E887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35ED4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DBE76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482505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C0EDD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3961EC49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B6B2E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F91E5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0CC2F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0A0911D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EBEA6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8BC4B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055CE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CA7A1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B997B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FE5AD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F0B52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1448E42A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B28DF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FE7BE6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E427F6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CDDB01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B8D37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9490A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63,23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7D76FD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4A7D2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B1538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DE722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CD4125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5A66CFA3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65C9D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FC375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E4957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447F12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FAE14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A1032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040A3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0918F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101AB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DDCDE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30CE4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061990CF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38897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FF621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63ED5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89517A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B8E42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1512B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7AF36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D9A8B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2A419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22C77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4A43D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5224FE33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D518C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24AAB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B6043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1CBEA92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F2DF4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6C458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74,88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B39E8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D6CA57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1D1EC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32BAD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35CDC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270FE7E4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38C45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D21BD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8220D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232412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FB453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9B686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02442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FDD0E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4513D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17606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DADAFD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35A63173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3FD05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28BAD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9512D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E008D2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351E1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CF2B6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111,59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C19F6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0C419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3C8F7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59047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0C946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5F64CA36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C3D02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1678E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285FD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6F106C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9EEEE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407E4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39E3A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E05B4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1AC786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654ED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8FB02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2B407319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AE6CE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95D53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21179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991C9D3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F88DA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60008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41,39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00735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558AA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B5DFE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5C28E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99899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4BD0EACA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8C489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CABAA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66752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BAA0C27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A0EE9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EECA9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DEB64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02CCA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730CB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BBE30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0285B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691FB962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CC266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E9B07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117.01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234216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ODP-PN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DAB07B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Odplątywanie pnączy z sadzonek na uprawach oraz ich usunięcie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5369B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0A9B5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F5618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ABF9A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951B36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41D285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35DB0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621969A8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17E6E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0200E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E8DD8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08874C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F5C75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EDDF5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9CDBC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A9915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392A6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1C273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19C14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6A6464F8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F7453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266FF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A2710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FORM-ZAD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BD6337D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Pielęgnowanie drzewek w </w:t>
            </w:r>
            <w:proofErr w:type="spellStart"/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zadrzewieniach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82337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FDACE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DF151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39519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FC3B8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84F89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42BD4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27B76D0F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827AE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B2A11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DB357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79EF9F6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E8232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98EE9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0556B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DC981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C3ED5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742E65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2496B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22A5BE41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DFAC3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DEBD0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06A9D6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7AE269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0C7E3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53301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125,78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68C50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5BCC9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C4093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A2F08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F1571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54769CE6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809B5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D4D77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59B44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ZAB-MCHRN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367259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1B265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99DE4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F1E087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3F697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BEE76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C14D1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B734F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2964BE66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6E08D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56A99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B45B7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E250598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54889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09B43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52AED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095AC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ED19E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078BE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90219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7C25A337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E9195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7CC5C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BBB06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D6BC5E6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93D7E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CEA07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EEF67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72B32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50FE7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4021A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58FE6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07DA6624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F36C5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902D1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1E528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351AF7C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C5EDC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40D5C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96,15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56C46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B9A6B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3CB72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4A5D3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E77E05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7C72203A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8D268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0CE74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10A85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E17EC5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D3EAA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DCEE8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B80BF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B092F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02240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2C2F4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1D91E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4448AA68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4B59D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C16D7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90123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F18A2F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31221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F6B5C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A9A90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C661DD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A5197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CF2E05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25415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5DDCA47B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BE1EA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AB332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D63F6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24A2869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FCF226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E289E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D040B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4EE33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6F030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D31CC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02AE1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48FD50D6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9EE88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4ABDA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5ACEB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3BA1A67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93B0E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F6F67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5B38C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9E37E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D3A4C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6677C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0D302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3C872B8A" w14:textId="77777777" w:rsidTr="00C430ED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13079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16401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A6445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F99ADF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B3416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E01AF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77C28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6DDF5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1D54C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4A709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CD6AC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4E5630E2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9E2AA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D6C9C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084006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C8CE067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89881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35B3F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44EE2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70501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BC5B1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00578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2BAB4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13E448AF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9E3E7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D0534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18573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7D59857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421B8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2695F5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53AD4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2B2507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386C2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99587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E3168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46209F8B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C51CE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F337D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B11B9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7CB22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CB0F0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0D6F3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7076BD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87D76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5F3A6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4F31F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3BC5D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5BB1AFC3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956F4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DC256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93DC6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E7C0CAD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FF22D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E84B5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9F8CD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EB097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D61F2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74D7C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85EBBD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5EF0BC6F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B0C0A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DBA752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AF012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6CB3112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26508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EC7F2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D787F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86CA9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16085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4B18D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05007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5F8F70F6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79E64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8450F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21FFE5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162E5E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1BD15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3A2C4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C1727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5019F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FFF19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E3184D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28068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015162F8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ED7A3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774D1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D4C6B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D83B2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brzozy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6193B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6BCF4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FCD3A7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50924D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094546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B37C3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B08E57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27CF1AA1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4E82E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FFFA3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2DB98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0322C38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D731D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9F6D20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2A600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B2F30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22A231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B530A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18645D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6AFF8A60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3D59F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B163D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51479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035378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A16DD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00E6D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A4B65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F451E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F786F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02002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CCE87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3416BFB7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6C80F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9C090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140D97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25A39D7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69BAC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30588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C1689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D66D7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32CE7E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28843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647CDC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5EAAD9CC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C5A75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B2C3D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0F4719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A2774E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BDA933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10E21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BE810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686F8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8BC8FD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AA732B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11099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76696C86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725A6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03CFF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4E957F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FC9DD4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3B238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CF6628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8F04A4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B1E80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1E8C2A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F3EF43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2ECC89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60CA2979" w14:textId="77777777" w:rsidTr="00C430ED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7538D4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120970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00E128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4CAA2B5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D0D83C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0477DF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778C7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538A37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EA3E8B" w14:textId="77777777" w:rsidR="00C430ED" w:rsidRPr="00C430ED" w:rsidRDefault="00C430ED" w:rsidP="00C43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6E16D1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6E0BDE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27A2AFC7" w14:textId="77777777" w:rsidTr="00C430ED">
        <w:trPr>
          <w:trHeight w:val="1092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A60164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902B86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2977C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A47CA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0DEC1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6E922B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A3F6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0478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628AC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2FB5E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2176C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195A1C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430ED" w:rsidRPr="00C430ED" w14:paraId="0EA2C323" w14:textId="77777777" w:rsidTr="00C430ED">
        <w:trPr>
          <w:trHeight w:val="420"/>
        </w:trPr>
        <w:tc>
          <w:tcPr>
            <w:tcW w:w="6565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273E2356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DE5D02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C430ED" w:rsidRPr="00C430ED" w14:paraId="07426932" w14:textId="77777777" w:rsidTr="00C430ED">
        <w:trPr>
          <w:trHeight w:val="420"/>
        </w:trPr>
        <w:tc>
          <w:tcPr>
            <w:tcW w:w="6565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1524CC0A" w14:textId="77777777" w:rsidR="00C430ED" w:rsidRPr="00C430ED" w:rsidRDefault="00C430ED" w:rsidP="00C430E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430E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B4698F" w14:textId="77777777" w:rsidR="00C430ED" w:rsidRPr="00C430ED" w:rsidRDefault="00C430ED" w:rsidP="00C43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43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0F769" w14:textId="77777777" w:rsidR="00212185" w:rsidRDefault="00212185">
      <w:r>
        <w:separator/>
      </w:r>
    </w:p>
  </w:endnote>
  <w:endnote w:type="continuationSeparator" w:id="0">
    <w:p w14:paraId="27C3EFD3" w14:textId="77777777" w:rsidR="00212185" w:rsidRDefault="00212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40BAC" w14:textId="77777777" w:rsidR="00212185" w:rsidRDefault="00212185">
      <w:r>
        <w:separator/>
      </w:r>
    </w:p>
  </w:footnote>
  <w:footnote w:type="continuationSeparator" w:id="0">
    <w:p w14:paraId="1661FD79" w14:textId="77777777" w:rsidR="00212185" w:rsidRDefault="0021218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5CBD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2EF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2185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4896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53A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30ED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msonormal0">
    <w:name w:val="msonormal"/>
    <w:basedOn w:val="Normalny"/>
    <w:rsid w:val="00C430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1959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Biały</cp:lastModifiedBy>
  <cp:revision>6</cp:revision>
  <cp:lastPrinted>2022-06-27T10:12:00Z</cp:lastPrinted>
  <dcterms:created xsi:type="dcterms:W3CDTF">2023-10-10T06:42:00Z</dcterms:created>
  <dcterms:modified xsi:type="dcterms:W3CDTF">2023-10-20T09:35:00Z</dcterms:modified>
</cp:coreProperties>
</file>